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A2F7" w14:textId="77777777" w:rsidR="002E05CD" w:rsidRDefault="00FD3A6F">
      <w:pPr>
        <w:spacing w:before="45"/>
        <w:ind w:left="280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TA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raf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f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ic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m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p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la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User Ch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cklist</w:t>
      </w:r>
    </w:p>
    <w:p w14:paraId="07059AE0" w14:textId="77777777" w:rsidR="002E05CD" w:rsidRDefault="002E05CD">
      <w:pPr>
        <w:spacing w:before="3" w:line="100" w:lineRule="exact"/>
        <w:rPr>
          <w:sz w:val="10"/>
          <w:szCs w:val="10"/>
        </w:rPr>
      </w:pPr>
    </w:p>
    <w:p w14:paraId="7D133F3D" w14:textId="77777777" w:rsidR="002E05CD" w:rsidRDefault="002E05CD">
      <w:pPr>
        <w:spacing w:line="200" w:lineRule="exact"/>
      </w:pPr>
    </w:p>
    <w:p w14:paraId="666E0C61" w14:textId="77777777" w:rsidR="002E05CD" w:rsidRDefault="00FD3A6F">
      <w:pPr>
        <w:spacing w:before="12" w:line="260" w:lineRule="exact"/>
        <w:ind w:left="120" w:right="8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checklist</w:t>
      </w:r>
      <w:r>
        <w:rPr>
          <w:rFonts w:ascii="Calibri" w:eastAsia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4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 the data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e.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is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clients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 pro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ess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rs.</w:t>
      </w:r>
    </w:p>
    <w:p w14:paraId="26DDE3F2" w14:textId="77777777" w:rsidR="002E05CD" w:rsidRDefault="002E05CD">
      <w:pPr>
        <w:spacing w:before="19" w:line="240" w:lineRule="exact"/>
        <w:rPr>
          <w:sz w:val="24"/>
          <w:szCs w:val="24"/>
        </w:rPr>
      </w:pPr>
    </w:p>
    <w:p w14:paraId="297E7450" w14:textId="77777777" w:rsidR="002E05CD" w:rsidRDefault="00FD3A6F">
      <w:pPr>
        <w:tabs>
          <w:tab w:val="left" w:pos="2720"/>
        </w:tabs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e: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ab/>
      </w:r>
    </w:p>
    <w:p w14:paraId="7340D9C8" w14:textId="77777777" w:rsidR="002E05CD" w:rsidRDefault="002E05CD">
      <w:pPr>
        <w:spacing w:line="100" w:lineRule="exact"/>
        <w:rPr>
          <w:sz w:val="10"/>
          <w:szCs w:val="10"/>
        </w:rPr>
      </w:pPr>
    </w:p>
    <w:p w14:paraId="19EFBAC1" w14:textId="77777777" w:rsidR="002E05CD" w:rsidRDefault="002E05CD">
      <w:pPr>
        <w:spacing w:line="200" w:lineRule="exact"/>
      </w:pPr>
    </w:p>
    <w:p w14:paraId="1CDC4393" w14:textId="77777777" w:rsidR="002E05CD" w:rsidRDefault="00FD3A6F">
      <w:pPr>
        <w:spacing w:before="12" w:line="265" w:lineRule="auto"/>
        <w:ind w:left="120" w:right="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cklist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which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dh</w:t>
      </w:r>
      <w:r>
        <w:rPr>
          <w:rFonts w:ascii="Calibri" w:eastAsia="Calibri" w:hAnsi="Calibri" w:cs="Calibri"/>
          <w:spacing w:val="5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ataset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ata.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case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that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’t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ff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ataset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ed fu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ther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ew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e.</w:t>
      </w:r>
    </w:p>
    <w:p w14:paraId="4919207D" w14:textId="77777777" w:rsidR="002E05CD" w:rsidRDefault="002E05CD">
      <w:pPr>
        <w:spacing w:before="1" w:line="240" w:lineRule="exact"/>
        <w:rPr>
          <w:sz w:val="24"/>
          <w:szCs w:val="24"/>
        </w:rPr>
      </w:pPr>
    </w:p>
    <w:p w14:paraId="64003D31" w14:textId="77777777" w:rsidR="002E05CD" w:rsidRPr="00530E0C" w:rsidRDefault="00FD3A6F">
      <w:pPr>
        <w:ind w:left="120" w:right="6345"/>
        <w:jc w:val="both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1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.         </w:t>
      </w:r>
      <w:r w:rsidRPr="00530E0C">
        <w:rPr>
          <w:rFonts w:ascii="Calibri" w:eastAsia="Calibri" w:hAnsi="Calibri" w:cs="Calibri"/>
          <w:color w:val="5C068C"/>
          <w:spacing w:val="35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Generic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k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li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s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</w:p>
    <w:p w14:paraId="78385C36" w14:textId="77777777" w:rsidR="002E05CD" w:rsidRDefault="002E05CD">
      <w:pPr>
        <w:spacing w:before="1" w:line="140" w:lineRule="exact"/>
        <w:rPr>
          <w:sz w:val="15"/>
          <w:szCs w:val="15"/>
        </w:rPr>
      </w:pPr>
    </w:p>
    <w:p w14:paraId="25367489" w14:textId="77777777" w:rsidR="002E05CD" w:rsidRDefault="002E05CD">
      <w:pPr>
        <w:spacing w:line="200" w:lineRule="exact"/>
      </w:pPr>
    </w:p>
    <w:p w14:paraId="35217B6B" w14:textId="77777777" w:rsidR="002E05CD" w:rsidRDefault="00FD3A6F">
      <w:pPr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pr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608894EE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4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shee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2C65F3A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tab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lates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Ex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lied?</w:t>
      </w:r>
    </w:p>
    <w:p w14:paraId="3F401C12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ells 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tabs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es?</w:t>
      </w:r>
    </w:p>
    <w:p w14:paraId="1981BCE0" w14:textId="77777777" w:rsidR="002E05CD" w:rsidRDefault="00FD3A6F">
      <w:pPr>
        <w:spacing w:before="60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git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Easti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137AB27" w14:textId="77777777" w:rsidR="002E05CD" w:rsidRDefault="00FD3A6F">
      <w:pPr>
        <w:spacing w:before="55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all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ells w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ired fil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6FADBF79" w14:textId="77777777" w:rsidR="002E05CD" w:rsidRDefault="00FD3A6F">
      <w:pPr>
        <w:spacing w:before="53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15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79769A8" w14:textId="77777777" w:rsidR="002E05CD" w:rsidRDefault="002E05CD">
      <w:pPr>
        <w:spacing w:before="3" w:line="120" w:lineRule="exact"/>
        <w:rPr>
          <w:sz w:val="13"/>
          <w:szCs w:val="13"/>
        </w:rPr>
      </w:pPr>
    </w:p>
    <w:p w14:paraId="06BD5708" w14:textId="77777777" w:rsidR="002E05CD" w:rsidRDefault="00FD3A6F">
      <w:pPr>
        <w:spacing w:line="260" w:lineRule="exact"/>
        <w:ind w:left="840" w:right="158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last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rres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last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8C09145" w14:textId="77777777" w:rsidR="002E05CD" w:rsidRDefault="00FD3A6F">
      <w:pPr>
        <w:spacing w:before="60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data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rres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first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inte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E91C2DA" w14:textId="77777777" w:rsidR="002E05CD" w:rsidRDefault="00FD3A6F">
      <w:pPr>
        <w:spacing w:before="60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data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rres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38ED2DA4" w14:textId="77777777" w:rsidR="002E05CD" w:rsidRDefault="00FD3A6F">
      <w:pPr>
        <w:spacing w:before="55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 a site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DFCBD92" w14:textId="77777777" w:rsidR="002E05CD" w:rsidRDefault="00FD3A6F">
      <w:pPr>
        <w:spacing w:before="60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an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ap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640197CD" w14:textId="77777777" w:rsidR="002E05CD" w:rsidRDefault="002E05CD">
      <w:pPr>
        <w:spacing w:before="10" w:line="120" w:lineRule="exact"/>
        <w:rPr>
          <w:sz w:val="12"/>
          <w:szCs w:val="12"/>
        </w:rPr>
      </w:pPr>
    </w:p>
    <w:p w14:paraId="2C2986CA" w14:textId="77777777" w:rsidR="002E05CD" w:rsidRDefault="00FD3A6F">
      <w:pPr>
        <w:spacing w:line="260" w:lineRule="exact"/>
        <w:ind w:left="840" w:right="401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site</w:t>
      </w:r>
      <w:r>
        <w:rPr>
          <w:rFonts w:ascii="Calibri" w:eastAsia="Calibri" w:hAnsi="Calibri" w:cs="Calibri"/>
          <w:spacing w:val="3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3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si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le jpeg ent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5024BBC3" w14:textId="77777777" w:rsidR="002E05CD" w:rsidRDefault="00FD3A6F">
      <w:pPr>
        <w:spacing w:before="62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the </w:t>
      </w:r>
      <w:r>
        <w:rPr>
          <w:rFonts w:ascii="Calibri" w:eastAsia="Calibri" w:hAnsi="Calibri" w:cs="Calibri"/>
          <w:spacing w:val="5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tab?</w:t>
      </w:r>
    </w:p>
    <w:p w14:paraId="2C441383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 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4AAD631A" w14:textId="77777777" w:rsidR="002E05CD" w:rsidRDefault="00FD3A6F">
      <w:pPr>
        <w:spacing w:before="1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2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(d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tc.)</w:t>
      </w:r>
      <w:r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sented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5"/>
          <w:sz w:val="22"/>
          <w:szCs w:val="22"/>
        </w:rPr>
        <w:t>‘</w:t>
      </w:r>
      <w:r>
        <w:rPr>
          <w:rFonts w:ascii="Calibri" w:eastAsia="Calibri" w:hAnsi="Calibri" w:cs="Calibri"/>
          <w:sz w:val="22"/>
          <w:szCs w:val="22"/>
        </w:rPr>
        <w:t>-‘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ther</w:t>
      </w:r>
      <w:r>
        <w:rPr>
          <w:rFonts w:ascii="Calibri" w:eastAsia="Calibri" w:hAnsi="Calibri" w:cs="Calibri"/>
          <w:spacing w:val="2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than</w:t>
      </w:r>
      <w:r>
        <w:rPr>
          <w:rFonts w:ascii="Calibri" w:eastAsia="Calibri" w:hAnsi="Calibri" w:cs="Calibri"/>
          <w:spacing w:val="2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8BFC677" w14:textId="77777777" w:rsidR="002E05CD" w:rsidRDefault="002E05CD">
      <w:pPr>
        <w:spacing w:line="140" w:lineRule="exact"/>
        <w:rPr>
          <w:sz w:val="14"/>
          <w:szCs w:val="14"/>
        </w:rPr>
      </w:pPr>
    </w:p>
    <w:p w14:paraId="702DC441" w14:textId="77777777" w:rsidR="002E05CD" w:rsidRDefault="002E05CD">
      <w:pPr>
        <w:spacing w:line="200" w:lineRule="exact"/>
      </w:pPr>
    </w:p>
    <w:p w14:paraId="26CEE9BA" w14:textId="77777777" w:rsidR="002E05CD" w:rsidRDefault="002E05CD">
      <w:pPr>
        <w:spacing w:line="200" w:lineRule="exact"/>
      </w:pPr>
    </w:p>
    <w:p w14:paraId="6AE93EA3" w14:textId="77777777" w:rsidR="002E05CD" w:rsidRPr="00530E0C" w:rsidRDefault="00FD3A6F">
      <w:pPr>
        <w:ind w:left="120" w:right="4164"/>
        <w:jc w:val="both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2          </w:t>
      </w:r>
      <w:r w:rsidRPr="00530E0C">
        <w:rPr>
          <w:rFonts w:ascii="Calibri" w:eastAsia="Calibri" w:hAnsi="Calibri" w:cs="Calibri"/>
          <w:color w:val="5C068C"/>
          <w:spacing w:val="4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m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atic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Traffic 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tas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e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k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li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s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</w:p>
    <w:p w14:paraId="1114EAA7" w14:textId="77777777" w:rsidR="002E05CD" w:rsidRDefault="002E05CD">
      <w:pPr>
        <w:spacing w:before="8" w:line="140" w:lineRule="exact"/>
        <w:rPr>
          <w:sz w:val="14"/>
          <w:szCs w:val="14"/>
        </w:rPr>
      </w:pPr>
    </w:p>
    <w:p w14:paraId="6A7AD0D2" w14:textId="77777777" w:rsidR="002E05CD" w:rsidRDefault="002E05CD">
      <w:pPr>
        <w:spacing w:line="200" w:lineRule="exact"/>
      </w:pPr>
    </w:p>
    <w:p w14:paraId="04AA056C" w14:textId="77777777" w:rsidR="002E05CD" w:rsidRDefault="00FD3A6F">
      <w:pPr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(A2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P2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099EC0C0" w14:textId="77777777" w:rsidR="002E05CD" w:rsidRDefault="00FD3A6F">
      <w:pPr>
        <w:spacing w:before="60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 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GV,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A55484A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an 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4C2FDC0" w14:textId="77777777" w:rsidR="002E05CD" w:rsidRDefault="00FD3A6F">
      <w:pPr>
        <w:spacing w:before="42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an 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proofErr w:type="spellStart"/>
      <w:r>
        <w:rPr>
          <w:rFonts w:ascii="Calibri" w:eastAsia="Calibri" w:hAnsi="Calibri" w:cs="Calibri"/>
          <w:spacing w:val="-1"/>
          <w:position w:val="10"/>
          <w:sz w:val="14"/>
          <w:szCs w:val="14"/>
        </w:rPr>
        <w:t>t</w:t>
      </w:r>
      <w:r>
        <w:rPr>
          <w:rFonts w:ascii="Calibri" w:eastAsia="Calibri" w:hAnsi="Calibri" w:cs="Calibri"/>
          <w:position w:val="10"/>
          <w:sz w:val="14"/>
          <w:szCs w:val="14"/>
        </w:rPr>
        <w:t>h</w:t>
      </w:r>
      <w:proofErr w:type="spellEnd"/>
      <w:r>
        <w:rPr>
          <w:rFonts w:ascii="Calibri" w:eastAsia="Calibri" w:hAnsi="Calibri" w:cs="Calibri"/>
          <w:spacing w:val="17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per </w:t>
      </w:r>
      <w:r>
        <w:rPr>
          <w:rFonts w:ascii="Calibri" w:eastAsia="Calibri" w:hAnsi="Calibri" w:cs="Calibri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inte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d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678D716F" w14:textId="77777777" w:rsidR="002E05CD" w:rsidRDefault="00FD3A6F">
      <w:pPr>
        <w:spacing w:before="22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xist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speed 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entif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ed by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3"/>
          <w:sz w:val="22"/>
          <w:szCs w:val="22"/>
        </w:rPr>
        <w:t>‘</w:t>
      </w:r>
      <w:r>
        <w:rPr>
          <w:rFonts w:ascii="Calibri" w:eastAsia="Calibri" w:hAnsi="Calibri" w:cs="Calibri"/>
          <w:sz w:val="22"/>
          <w:szCs w:val="22"/>
        </w:rPr>
        <w:t>-‘?</w:t>
      </w:r>
    </w:p>
    <w:p w14:paraId="3845A27D" w14:textId="77777777" w:rsidR="002E05CD" w:rsidRDefault="00FD3A6F">
      <w:pPr>
        <w:spacing w:before="58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arked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ide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62777637" w14:textId="77777777" w:rsidR="002E05CD" w:rsidRDefault="00FD3A6F">
      <w:pPr>
        <w:spacing w:before="72"/>
        <w:ind w:left="48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th bo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Eas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1BFF0FE6" w14:textId="77777777" w:rsidR="002E05CD" w:rsidRDefault="00FD3A6F">
      <w:pPr>
        <w:spacing w:line="260" w:lineRule="exact"/>
        <w:ind w:left="480"/>
        <w:rPr>
          <w:rFonts w:ascii="Calibri" w:eastAsia="Calibri" w:hAnsi="Calibri" w:cs="Calibri"/>
          <w:sz w:val="22"/>
          <w:szCs w:val="22"/>
        </w:rPr>
        <w:sectPr w:rsidR="002E05CD">
          <w:pgSz w:w="11900" w:h="16860"/>
          <w:pgMar w:top="1380" w:right="1480" w:bottom="280" w:left="1680" w:header="720" w:footer="720" w:gutter="0"/>
          <w:cols w:space="720"/>
        </w:sect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di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ap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3119DF5" w14:textId="77777777" w:rsidR="002E05CD" w:rsidRPr="00530E0C" w:rsidRDefault="00FD3A6F">
      <w:pPr>
        <w:spacing w:before="55"/>
        <w:ind w:left="100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z w:val="22"/>
          <w:szCs w:val="22"/>
        </w:rPr>
        <w:lastRenderedPageBreak/>
        <w:t xml:space="preserve">3          </w:t>
      </w:r>
      <w:r w:rsidRPr="00530E0C">
        <w:rPr>
          <w:rFonts w:ascii="Calibri" w:eastAsia="Calibri" w:hAnsi="Calibri" w:cs="Calibri"/>
          <w:color w:val="5C068C"/>
          <w:spacing w:val="4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Jun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cti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r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i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g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aset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k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list</w:t>
      </w:r>
    </w:p>
    <w:p w14:paraId="75E58AB4" w14:textId="77777777" w:rsidR="002E05CD" w:rsidRDefault="002E05CD">
      <w:pPr>
        <w:spacing w:before="5" w:line="160" w:lineRule="exact"/>
        <w:rPr>
          <w:sz w:val="17"/>
          <w:szCs w:val="17"/>
        </w:rPr>
      </w:pPr>
    </w:p>
    <w:p w14:paraId="02071F45" w14:textId="77777777" w:rsidR="002E05CD" w:rsidRDefault="002E05CD">
      <w:pPr>
        <w:spacing w:line="200" w:lineRule="exact"/>
      </w:pPr>
    </w:p>
    <w:p w14:paraId="6647418D" w14:textId="77777777" w:rsidR="002E05CD" w:rsidRDefault="00FD3A6F">
      <w:pPr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 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GV,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C?</w:t>
      </w:r>
    </w:p>
    <w:p w14:paraId="56AAB3DD" w14:textId="77777777" w:rsidR="002E05CD" w:rsidRDefault="00FD3A6F">
      <w:pPr>
        <w:spacing w:before="58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trix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crea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lied?</w:t>
      </w:r>
    </w:p>
    <w:p w14:paraId="6DC2F681" w14:textId="77777777" w:rsidR="002E05CD" w:rsidRDefault="00FD3A6F">
      <w:pPr>
        <w:spacing w:before="58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a</w:t>
      </w:r>
      <w:r>
        <w:rPr>
          <w:rFonts w:ascii="Calibri" w:eastAsia="Calibri" w:hAnsi="Calibri" w:cs="Calibri"/>
          <w:sz w:val="22"/>
          <w:szCs w:val="22"/>
        </w:rPr>
        <w:t>s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6B77AF2B" w14:textId="77777777" w:rsidR="002E05CD" w:rsidRDefault="002E05CD">
      <w:pPr>
        <w:spacing w:before="2" w:line="120" w:lineRule="exact"/>
        <w:rPr>
          <w:sz w:val="13"/>
          <w:szCs w:val="13"/>
        </w:rPr>
      </w:pPr>
    </w:p>
    <w:p w14:paraId="6987EBA5" w14:textId="77777777" w:rsidR="002E05CD" w:rsidRDefault="00FD3A6F">
      <w:pPr>
        <w:spacing w:line="260" w:lineRule="exact"/>
        <w:ind w:left="820" w:right="375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en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ndu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with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starting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th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cl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wis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1E680FDB" w14:textId="77777777" w:rsidR="002E05CD" w:rsidRDefault="00FD3A6F">
      <w:pPr>
        <w:spacing w:before="72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 no</w:t>
      </w:r>
      <w:r>
        <w:rPr>
          <w:rFonts w:ascii="Calibri" w:eastAsia="Calibri" w:hAnsi="Calibri" w:cs="Calibri"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ent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 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-w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elled?</w:t>
      </w:r>
    </w:p>
    <w:p w14:paraId="19350227" w14:textId="77777777" w:rsidR="002E05CD" w:rsidRDefault="00FD3A6F">
      <w:pPr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U-turn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1A0517C" w14:textId="77777777" w:rsidR="002E05CD" w:rsidRDefault="002E05CD">
      <w:pPr>
        <w:spacing w:before="8" w:line="120" w:lineRule="exact"/>
        <w:rPr>
          <w:sz w:val="13"/>
          <w:szCs w:val="13"/>
        </w:rPr>
      </w:pPr>
    </w:p>
    <w:p w14:paraId="1E62C82F" w14:textId="77777777" w:rsidR="002E05CD" w:rsidRDefault="002E05CD">
      <w:pPr>
        <w:spacing w:line="200" w:lineRule="exact"/>
      </w:pPr>
    </w:p>
    <w:p w14:paraId="4EA66726" w14:textId="77777777" w:rsidR="002E05CD" w:rsidRDefault="002E05CD">
      <w:pPr>
        <w:spacing w:line="200" w:lineRule="exact"/>
      </w:pPr>
    </w:p>
    <w:p w14:paraId="60CFFFDC" w14:textId="77777777" w:rsidR="002E05CD" w:rsidRPr="00530E0C" w:rsidRDefault="00FD3A6F">
      <w:pPr>
        <w:ind w:left="100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4          </w:t>
      </w:r>
      <w:r w:rsidRPr="00530E0C">
        <w:rPr>
          <w:rFonts w:ascii="Calibri" w:eastAsia="Calibri" w:hAnsi="Calibri" w:cs="Calibri"/>
          <w:color w:val="5C068C"/>
          <w:spacing w:val="33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Jun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ct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i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r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i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g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u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–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P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ede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s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trian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l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y</w:t>
      </w:r>
      <w:r w:rsidRPr="00530E0C">
        <w:rPr>
          <w:rFonts w:ascii="Calibri" w:eastAsia="Calibri" w:hAnsi="Calibri" w:cs="Calibri"/>
          <w:color w:val="5C068C"/>
          <w:spacing w:val="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-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at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set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Ch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e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cklist</w:t>
      </w:r>
    </w:p>
    <w:p w14:paraId="269779B5" w14:textId="77777777" w:rsidR="002E05CD" w:rsidRDefault="002E05CD">
      <w:pPr>
        <w:spacing w:line="200" w:lineRule="exact"/>
      </w:pPr>
    </w:p>
    <w:p w14:paraId="1C24E5FB" w14:textId="77777777" w:rsidR="002E05CD" w:rsidRDefault="002E05CD">
      <w:pPr>
        <w:spacing w:before="5" w:line="220" w:lineRule="exact"/>
        <w:rPr>
          <w:sz w:val="22"/>
          <w:szCs w:val="22"/>
        </w:rPr>
      </w:pPr>
    </w:p>
    <w:p w14:paraId="4E977DC3" w14:textId="77777777" w:rsidR="002E05CD" w:rsidRDefault="00FD3A6F">
      <w:pPr>
        <w:spacing w:line="260" w:lineRule="exact"/>
        <w:ind w:left="820" w:right="1301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ild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lt, OAP,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4C088CB" w14:textId="77777777" w:rsidR="002E05CD" w:rsidRDefault="002E05CD">
      <w:pPr>
        <w:spacing w:line="120" w:lineRule="exact"/>
        <w:rPr>
          <w:sz w:val="13"/>
          <w:szCs w:val="13"/>
        </w:rPr>
      </w:pPr>
    </w:p>
    <w:p w14:paraId="094C9D41" w14:textId="77777777" w:rsidR="002E05CD" w:rsidRDefault="00FD3A6F">
      <w:pPr>
        <w:spacing w:line="260" w:lineRule="exact"/>
        <w:ind w:left="820" w:right="781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edes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tured</w:t>
      </w:r>
      <w:r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arm</w:t>
      </w:r>
      <w:r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1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ll as b</w:t>
      </w:r>
      <w:r>
        <w:rPr>
          <w:rFonts w:ascii="Calibri" w:eastAsia="Calibri" w:hAnsi="Calibri" w:cs="Calibri"/>
          <w:spacing w:val="-1"/>
          <w:sz w:val="22"/>
          <w:szCs w:val="22"/>
        </w:rPr>
        <w:t>id</w:t>
      </w:r>
      <w:r>
        <w:rPr>
          <w:rFonts w:ascii="Calibri" w:eastAsia="Calibri" w:hAnsi="Calibri" w:cs="Calibri"/>
          <w:sz w:val="22"/>
          <w:szCs w:val="22"/>
        </w:rPr>
        <w:t>irect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fl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 ar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5B39815B" w14:textId="77777777" w:rsidR="002E05CD" w:rsidRDefault="002E05CD">
      <w:pPr>
        <w:spacing w:line="120" w:lineRule="exact"/>
        <w:rPr>
          <w:sz w:val="13"/>
          <w:szCs w:val="13"/>
        </w:rPr>
      </w:pPr>
    </w:p>
    <w:p w14:paraId="4824697C" w14:textId="77777777" w:rsidR="002E05CD" w:rsidRDefault="00FD3A6F">
      <w:pPr>
        <w:spacing w:line="260" w:lineRule="exact"/>
        <w:ind w:left="820" w:right="78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pe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tria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entering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e</w:t>
      </w:r>
      <w:r>
        <w:rPr>
          <w:rFonts w:ascii="Calibri" w:eastAsia="Calibri" w:hAnsi="Calibri" w:cs="Calibri"/>
          <w:sz w:val="22"/>
          <w:szCs w:val="22"/>
        </w:rPr>
        <w:t>xiti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a</w:t>
      </w:r>
      <w:r>
        <w:rPr>
          <w:rFonts w:ascii="Calibri" w:eastAsia="Calibri" w:hAnsi="Calibri" w:cs="Calibri"/>
          <w:sz w:val="22"/>
          <w:szCs w:val="22"/>
        </w:rPr>
        <w:t>rm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f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str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t?</w:t>
      </w:r>
    </w:p>
    <w:p w14:paraId="37EF8354" w14:textId="77777777" w:rsidR="002E05CD" w:rsidRDefault="002E05CD">
      <w:pPr>
        <w:spacing w:before="4" w:line="120" w:lineRule="exact"/>
        <w:rPr>
          <w:sz w:val="13"/>
          <w:szCs w:val="13"/>
        </w:rPr>
      </w:pPr>
    </w:p>
    <w:p w14:paraId="7A8DF9B7" w14:textId="77777777" w:rsidR="002E05CD" w:rsidRDefault="00FD3A6F">
      <w:pPr>
        <w:spacing w:line="260" w:lineRule="exact"/>
        <w:ind w:left="820" w:right="238" w:hanging="3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 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lati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ata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b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ers?</w:t>
      </w:r>
    </w:p>
    <w:p w14:paraId="33B1D745" w14:textId="77777777" w:rsidR="002E05CD" w:rsidRDefault="00FD3A6F">
      <w:pPr>
        <w:spacing w:line="260" w:lineRule="exact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ey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 ba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489C3A39" w14:textId="77777777" w:rsidR="002E05CD" w:rsidRDefault="002E05CD">
      <w:pPr>
        <w:spacing w:line="200" w:lineRule="exact"/>
      </w:pPr>
    </w:p>
    <w:p w14:paraId="2C72737A" w14:textId="77777777" w:rsidR="002E05CD" w:rsidRDefault="002E05CD">
      <w:pPr>
        <w:spacing w:line="200" w:lineRule="exact"/>
      </w:pPr>
    </w:p>
    <w:p w14:paraId="3DC4CFD6" w14:textId="77777777" w:rsidR="002E05CD" w:rsidRDefault="002E05CD">
      <w:pPr>
        <w:spacing w:line="200" w:lineRule="exact"/>
      </w:pPr>
    </w:p>
    <w:p w14:paraId="42660747" w14:textId="77777777" w:rsidR="002E05CD" w:rsidRPr="00530E0C" w:rsidRDefault="002E05CD">
      <w:pPr>
        <w:spacing w:before="9" w:line="200" w:lineRule="exact"/>
        <w:rPr>
          <w:color w:val="5C068C"/>
        </w:rPr>
      </w:pPr>
    </w:p>
    <w:p w14:paraId="5F321405" w14:textId="77777777" w:rsidR="002E05CD" w:rsidRPr="00530E0C" w:rsidRDefault="00FD3A6F">
      <w:pPr>
        <w:ind w:left="100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5      </w:t>
      </w:r>
      <w:r w:rsidRPr="00530E0C">
        <w:rPr>
          <w:rFonts w:ascii="Calibri" w:eastAsia="Calibri" w:hAnsi="Calibri" w:cs="Calibri"/>
          <w:color w:val="5C068C"/>
          <w:spacing w:val="3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V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eh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i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cle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Occu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p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y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pacing w:val="-3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tas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e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 C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k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li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s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</w:p>
    <w:p w14:paraId="1F36ECDE" w14:textId="77777777" w:rsidR="002E05CD" w:rsidRDefault="002E05CD">
      <w:pPr>
        <w:spacing w:before="9" w:line="260" w:lineRule="exact"/>
        <w:rPr>
          <w:sz w:val="26"/>
          <w:szCs w:val="26"/>
        </w:rPr>
      </w:pPr>
    </w:p>
    <w:p w14:paraId="1929CD74" w14:textId="77777777" w:rsidR="002E05CD" w:rsidRDefault="00FD3A6F">
      <w:pPr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3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CC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C5,</w:t>
      </w:r>
      <w:r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3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73BB9595" w14:textId="77777777" w:rsidR="002E05CD" w:rsidRDefault="00FD3A6F">
      <w:pPr>
        <w:ind w:left="8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OCC</w:t>
      </w:r>
      <w:r>
        <w:rPr>
          <w:rFonts w:ascii="Calibri" w:eastAsia="Calibri" w:hAnsi="Calibri" w:cs="Calibri"/>
          <w:spacing w:val="-2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7E66690A" w14:textId="77777777" w:rsidR="002E05CD" w:rsidRDefault="00FD3A6F">
      <w:pPr>
        <w:spacing w:before="60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a</w:t>
      </w:r>
      <w:r>
        <w:rPr>
          <w:rFonts w:ascii="Calibri" w:eastAsia="Calibri" w:hAnsi="Calibri" w:cs="Calibri"/>
          <w:sz w:val="22"/>
          <w:szCs w:val="22"/>
        </w:rPr>
        <w:t>s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39D8A4D6" w14:textId="77777777" w:rsidR="002E05CD" w:rsidRDefault="00FD3A6F">
      <w:pPr>
        <w:spacing w:line="260" w:lineRule="exact"/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</w:p>
    <w:p w14:paraId="4738777D" w14:textId="77777777" w:rsidR="002E05CD" w:rsidRDefault="002E05CD">
      <w:pPr>
        <w:spacing w:line="200" w:lineRule="exact"/>
      </w:pPr>
    </w:p>
    <w:p w14:paraId="5C4CD6C4" w14:textId="77777777" w:rsidR="002E05CD" w:rsidRDefault="002E05CD">
      <w:pPr>
        <w:spacing w:before="2" w:line="200" w:lineRule="exact"/>
      </w:pPr>
    </w:p>
    <w:p w14:paraId="0AD80DAD" w14:textId="77777777" w:rsidR="002E05CD" w:rsidRPr="00530E0C" w:rsidRDefault="00FD3A6F">
      <w:pPr>
        <w:ind w:left="100"/>
        <w:rPr>
          <w:rFonts w:ascii="Calibri" w:eastAsia="Calibri" w:hAnsi="Calibri" w:cs="Calibri"/>
          <w:color w:val="5C068C"/>
          <w:sz w:val="22"/>
          <w:szCs w:val="22"/>
        </w:rPr>
      </w:pPr>
      <w:r w:rsidRPr="00530E0C">
        <w:rPr>
          <w:rFonts w:ascii="Calibri" w:eastAsia="Calibri" w:hAnsi="Calibri" w:cs="Calibri"/>
          <w:color w:val="5C068C"/>
          <w:sz w:val="22"/>
          <w:szCs w:val="22"/>
        </w:rPr>
        <w:t>6       B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u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 xml:space="preserve">s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cu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p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y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/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B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o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ar</w:t>
      </w:r>
      <w:r w:rsidRPr="00530E0C">
        <w:rPr>
          <w:rFonts w:ascii="Calibri" w:eastAsia="Calibri" w:hAnsi="Calibri" w:cs="Calibri"/>
          <w:color w:val="5C068C"/>
          <w:spacing w:val="-4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i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g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and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Al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igh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ti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n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g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D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atas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e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t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 xml:space="preserve"> </w:t>
      </w:r>
      <w:r w:rsidRPr="00530E0C">
        <w:rPr>
          <w:rFonts w:ascii="Calibri" w:eastAsia="Calibri" w:hAnsi="Calibri" w:cs="Calibri"/>
          <w:color w:val="5C068C"/>
          <w:spacing w:val="-2"/>
          <w:sz w:val="22"/>
          <w:szCs w:val="22"/>
        </w:rPr>
        <w:t>C</w:t>
      </w:r>
      <w:r w:rsidRPr="00530E0C">
        <w:rPr>
          <w:rFonts w:ascii="Calibri" w:eastAsia="Calibri" w:hAnsi="Calibri" w:cs="Calibri"/>
          <w:color w:val="5C068C"/>
          <w:spacing w:val="-1"/>
          <w:sz w:val="22"/>
          <w:szCs w:val="22"/>
        </w:rPr>
        <w:t>h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ec</w:t>
      </w:r>
      <w:r w:rsidRPr="00530E0C">
        <w:rPr>
          <w:rFonts w:ascii="Calibri" w:eastAsia="Calibri" w:hAnsi="Calibri" w:cs="Calibri"/>
          <w:color w:val="5C068C"/>
          <w:spacing w:val="1"/>
          <w:sz w:val="22"/>
          <w:szCs w:val="22"/>
        </w:rPr>
        <w:t>k</w:t>
      </w:r>
      <w:r w:rsidRPr="00530E0C">
        <w:rPr>
          <w:rFonts w:ascii="Calibri" w:eastAsia="Calibri" w:hAnsi="Calibri" w:cs="Calibri"/>
          <w:color w:val="5C068C"/>
          <w:sz w:val="22"/>
          <w:szCs w:val="22"/>
        </w:rPr>
        <w:t>list</w:t>
      </w:r>
    </w:p>
    <w:p w14:paraId="1D914B9D" w14:textId="77777777" w:rsidR="002E05CD" w:rsidRDefault="002E05CD">
      <w:pPr>
        <w:spacing w:before="9" w:line="260" w:lineRule="exact"/>
        <w:rPr>
          <w:sz w:val="26"/>
          <w:szCs w:val="26"/>
        </w:rPr>
      </w:pPr>
    </w:p>
    <w:p w14:paraId="6A0E8E7D" w14:textId="77777777" w:rsidR="002E05CD" w:rsidRDefault="00FD3A6F">
      <w:pPr>
        <w:ind w:left="460"/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pacing w:val="5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 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ssif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?</w:t>
      </w:r>
    </w:p>
    <w:sectPr w:rsidR="002E05CD">
      <w:pgSz w:w="11900" w:h="16860"/>
      <w:pgMar w:top="138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C4C7B"/>
    <w:multiLevelType w:val="multilevel"/>
    <w:tmpl w:val="97C4AAB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29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5CD"/>
    <w:rsid w:val="002E05CD"/>
    <w:rsid w:val="00530E0C"/>
    <w:rsid w:val="00F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4C6F8"/>
  <w15:docId w15:val="{60F5EF34-B4C6-4D93-BB17-8D7EA75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Aoife Mannion</dc:creator>
  <cp:lastModifiedBy>Ed Azis</cp:lastModifiedBy>
  <cp:revision>3</cp:revision>
  <dcterms:created xsi:type="dcterms:W3CDTF">2021-11-23T11:56:00Z</dcterms:created>
  <dcterms:modified xsi:type="dcterms:W3CDTF">2022-05-16T09:17:00Z</dcterms:modified>
</cp:coreProperties>
</file>